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8A05B6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A49DA">
        <w:rPr>
          <w:rFonts w:ascii="Garamond" w:hAnsi="Garamond"/>
          <w:sz w:val="24"/>
          <w:szCs w:val="24"/>
        </w:rPr>
        <w:t>2</w:t>
      </w:r>
      <w:r w:rsidR="00753498">
        <w:rPr>
          <w:rFonts w:ascii="Garamond" w:hAnsi="Garamond"/>
          <w:sz w:val="24"/>
          <w:szCs w:val="24"/>
        </w:rPr>
        <w:t>0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EBB9CB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53498" w:rsidRPr="005B070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https://zakazky.zcu.cz/contract_display_5270.html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58A6A8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A49DA">
        <w:rPr>
          <w:rFonts w:ascii="Garamond" w:hAnsi="Garamond" w:cs="Arial"/>
          <w:b/>
          <w:sz w:val="22"/>
          <w:szCs w:val="22"/>
        </w:rPr>
        <w:t>30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BA49DA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9A2B34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</w:t>
      </w:r>
      <w:r w:rsidR="00E760FE" w:rsidRPr="00E23443">
        <w:rPr>
          <w:rFonts w:ascii="Garamond" w:eastAsia="Times New Roman" w:hAnsi="Garamond" w:cs="Arial"/>
        </w:rPr>
        <w:lastRenderedPageBreak/>
        <w:t>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lastRenderedPageBreak/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DC04A" w14:textId="77777777" w:rsidR="0031187F" w:rsidRDefault="0031187F" w:rsidP="00795AAC">
      <w:r>
        <w:separator/>
      </w:r>
    </w:p>
  </w:endnote>
  <w:endnote w:type="continuationSeparator" w:id="0">
    <w:p w14:paraId="68829E00" w14:textId="77777777" w:rsidR="0031187F" w:rsidRDefault="0031187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68F503F" w:rsidR="00AD69FB" w:rsidRPr="00EB6175" w:rsidRDefault="00A169D8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43062899" wp14:editId="5E5059C2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B5AF1" w14:textId="77777777" w:rsidR="0031187F" w:rsidRDefault="0031187F" w:rsidP="00795AAC">
      <w:r>
        <w:separator/>
      </w:r>
    </w:p>
  </w:footnote>
  <w:footnote w:type="continuationSeparator" w:id="0">
    <w:p w14:paraId="3CF5E0FC" w14:textId="77777777" w:rsidR="0031187F" w:rsidRDefault="0031187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70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RqwXDiGlAKWV28nziNqTpF0bHxZcJv0l5rJIDV4y70k=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J/8iQV6cb0Ya/kw1TDmjQRsznNCup62NSxMhXxHkQ2g=</DigestValue>
    </Reference>
  </SignedInfo>
  <SignatureValue>FpL0mOV88Jm3yQznmkBw03bqUsAuMQulg2jx0uE3PJznaRpIFODPmspR/X+vcf+nSosCauK86mUp
fHv540JhXQlpSqKnSKdL7D8MPgTNDFxYkq1bgI4FeFYBo4Gp8+OIyEmyAMcnLdyebSHpRguk5jEj
238qicnm57rfx92hq4XV10Gf/4SK8ZqrpBxuu/9XDjybfg+ZIPG5uoSbkYXy0M9XN3JhAC7aMAnX
55ehfdo6lH9V6L4wlFCuNNYcV3uzHvCk+dszvjoMv9VddZ/PZDD8u0dBX/Ap123UxdnQFqir4mjW
toPEjupA9ltqj2Y1GBAmfEgdyWIbiMNB8cJWkg==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XSLNtpOAIRnBnVryKgdanC+ZfenMPrl0ImOwPjt73Uc=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5IpSizDl90w5kUuFrIdngLaJ5O4NdH5rPHLPfN7QUso=</DigestValue>
      </Reference>
      <Reference URI="/word/endnotes.xml?ContentType=application/vnd.openxmlformats-officedocument.wordprocessingml.endnotes+xml">
        <DigestMethod Algorithm="http://www.w3.org/2001/04/xmlenc#sha256"/>
        <DigestValue>V3fHQfXbR7OGyRLUI5AMlfZhtmxTdAkG0t7yYvB0MeU=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AkSwlYk8XVJASodq5sPoDCYU6QwHeXZDRcqjhzdePa4=</DigestValue>
      </Reference>
      <Reference URI="/word/footnotes.xml?ContentType=application/vnd.openxmlformats-officedocument.wordprocessingml.footnotes+xml">
        <DigestMethod Algorithm="http://www.w3.org/2001/04/xmlenc#sha256"/>
        <DigestValue>AD9MsB7W8wCYMjvN6EFYye2z2Nw5LQ1lDLeIl+lbTjo=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oasX5/aXEHvtBsLiOjjkHRPSc/NL9ugI1s0WqCuf7XQ=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Ahh2g0CZxdNlkt71WbqPstRR7SGzOp8tj24vqQvb5/I=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2022-05-19T08:20:24Z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2022-05-19T08:20:24Z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1B515-A934-4F64-924D-8FC89A8D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2022-05-19T08:18:00Z</dcterms:created>
  <dcterms:modified xsi:type="dcterms:W3CDTF">2022-05-19T08:20:00Z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